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AC68C2B" w14:textId="77777777" w:rsidR="00F975B6" w:rsidRPr="00F975B6" w:rsidRDefault="00F975B6"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53DDD77D" w14:textId="77777777" w:rsidR="000122FA" w:rsidRDefault="000122FA" w:rsidP="000122FA">
      <w:pPr>
        <w:pStyle w:val="Smluvnstrananzev"/>
      </w:pPr>
      <w:r>
        <w:t>objednatel:</w:t>
      </w:r>
      <w:r>
        <w:tab/>
        <w:t>Povodí Vltavy, státní podnik</w:t>
      </w:r>
    </w:p>
    <w:p w14:paraId="00A0C0E4" w14:textId="77777777" w:rsidR="000122FA" w:rsidRPr="00131DA1" w:rsidRDefault="000122FA" w:rsidP="000122FA">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32149337" w14:textId="77777777" w:rsidR="000122FA" w:rsidRDefault="000122FA" w:rsidP="000122FA">
      <w:pPr>
        <w:pStyle w:val="Identifikacesmluvnstrany"/>
      </w:pPr>
      <w:r>
        <w:t>statutární orgán:</w:t>
      </w:r>
      <w:r>
        <w:tab/>
        <w:t>RNDr. Petr Kubala, generální ředitel</w:t>
      </w:r>
      <w:r>
        <w:tab/>
      </w:r>
    </w:p>
    <w:p w14:paraId="5A607B26" w14:textId="77777777" w:rsidR="000122FA" w:rsidRDefault="000122FA" w:rsidP="000122FA">
      <w:pPr>
        <w:pStyle w:val="TextnormlnPVL"/>
      </w:pPr>
      <w:r>
        <w:t>oprávněn k podpisu smlouvy</w:t>
      </w:r>
    </w:p>
    <w:p w14:paraId="426141CD" w14:textId="77777777" w:rsidR="000122FA" w:rsidRPr="00894F99" w:rsidRDefault="000122FA" w:rsidP="000122FA">
      <w:pPr>
        <w:pStyle w:val="Oprvnnkjednnapodpisusml"/>
        <w:rPr>
          <w:lang w:val="cs-CZ"/>
        </w:rPr>
      </w:pPr>
      <w:r w:rsidRPr="00B236E8">
        <w:t xml:space="preserve">a k jednání o věcech smluvních: </w:t>
      </w:r>
      <w:r w:rsidRPr="00B236E8">
        <w:tab/>
        <w:t xml:space="preserve">Ing. </w:t>
      </w:r>
      <w:r>
        <w:rPr>
          <w:lang w:val="cs-CZ"/>
        </w:rPr>
        <w:t>Miloň Kučera</w:t>
      </w:r>
      <w:r w:rsidRPr="00B236E8">
        <w:t>, ř</w:t>
      </w:r>
      <w:r>
        <w:t xml:space="preserve">editel </w:t>
      </w:r>
      <w:r>
        <w:rPr>
          <w:lang w:val="cs-CZ"/>
        </w:rPr>
        <w:t>závodu Berounka</w:t>
      </w:r>
    </w:p>
    <w:p w14:paraId="2826214D" w14:textId="77777777" w:rsidR="000122FA" w:rsidRPr="00894F99" w:rsidRDefault="000122FA" w:rsidP="000122FA">
      <w:pPr>
        <w:pStyle w:val="Oprvnnkjednnapodpisusml"/>
        <w:rPr>
          <w:lang w:val="cs-CZ"/>
        </w:rPr>
      </w:pPr>
      <w:r>
        <w:t xml:space="preserve">oprávněn jednat o věcech technických: </w:t>
      </w:r>
      <w:r>
        <w:tab/>
        <w:t xml:space="preserve">Ing. </w:t>
      </w:r>
      <w:r>
        <w:rPr>
          <w:lang w:val="cs-CZ"/>
        </w:rPr>
        <w:t>Zbyněk Folk, vedoucí technického střediska</w:t>
      </w:r>
    </w:p>
    <w:p w14:paraId="59D859EB" w14:textId="2784D316" w:rsidR="000122FA" w:rsidRDefault="000122FA" w:rsidP="000122FA">
      <w:pPr>
        <w:pStyle w:val="Oprvnnkjednnapodpisusml"/>
        <w:rPr>
          <w:lang w:val="cs-CZ"/>
        </w:rPr>
      </w:pPr>
      <w:r>
        <w:tab/>
      </w:r>
      <w:r w:rsidR="000041B6">
        <w:rPr>
          <w:lang w:val="cs-CZ"/>
        </w:rPr>
        <w:t>Mgr. Pavel Veverka</w:t>
      </w:r>
      <w:r w:rsidR="00FA51D8">
        <w:t xml:space="preserve">, </w:t>
      </w:r>
      <w:r>
        <w:rPr>
          <w:lang w:val="cs-CZ"/>
        </w:rPr>
        <w:t xml:space="preserve">vedoucí provozního střediska </w:t>
      </w:r>
      <w:r w:rsidR="000041B6">
        <w:rPr>
          <w:lang w:val="cs-CZ"/>
        </w:rPr>
        <w:t>Horní Berounka</w:t>
      </w:r>
    </w:p>
    <w:p w14:paraId="5BFE6922" w14:textId="54745448" w:rsidR="00FA51D8" w:rsidRDefault="00FA51D8" w:rsidP="000122FA">
      <w:pPr>
        <w:pStyle w:val="Oprvnnkjednnapodpisusml"/>
        <w:rPr>
          <w:lang w:val="cs-CZ"/>
        </w:rPr>
      </w:pPr>
      <w:r>
        <w:rPr>
          <w:lang w:val="cs-CZ"/>
        </w:rPr>
        <w:tab/>
      </w:r>
      <w:r w:rsidR="00A3739E">
        <w:rPr>
          <w:lang w:val="cs-CZ"/>
        </w:rPr>
        <w:t xml:space="preserve">Václav </w:t>
      </w:r>
      <w:r w:rsidR="000041B6">
        <w:rPr>
          <w:lang w:val="cs-CZ"/>
        </w:rPr>
        <w:t>Kinský</w:t>
      </w:r>
      <w:r>
        <w:rPr>
          <w:lang w:val="cs-CZ"/>
        </w:rPr>
        <w:t xml:space="preserve">, vedoucí provozního úseku </w:t>
      </w:r>
      <w:r w:rsidR="000041B6">
        <w:rPr>
          <w:lang w:val="cs-CZ"/>
        </w:rPr>
        <w:t>Úhlava</w:t>
      </w:r>
    </w:p>
    <w:p w14:paraId="4A14123F" w14:textId="72524F0B" w:rsidR="00FA51D8" w:rsidRPr="00FA51D8" w:rsidRDefault="00524E81" w:rsidP="000122FA">
      <w:pPr>
        <w:pStyle w:val="Oprvnnkjednnapodpisusml"/>
        <w:rPr>
          <w:lang w:val="cs-CZ"/>
        </w:rPr>
      </w:pPr>
      <w:r>
        <w:rPr>
          <w:lang w:val="cs-CZ"/>
        </w:rPr>
        <w:tab/>
      </w:r>
      <w:r w:rsidR="000041B6">
        <w:rPr>
          <w:lang w:val="cs-CZ"/>
        </w:rPr>
        <w:t>Eva Jandová</w:t>
      </w:r>
      <w:r w:rsidR="00FA51D8">
        <w:rPr>
          <w:lang w:val="cs-CZ"/>
        </w:rPr>
        <w:t xml:space="preserve">, říční dozor </w:t>
      </w:r>
      <w:r w:rsidR="00FA51D8" w:rsidRPr="00FA51D8">
        <w:rPr>
          <w:lang w:val="cs-CZ"/>
        </w:rPr>
        <w:t xml:space="preserve">provozního úseku </w:t>
      </w:r>
      <w:r w:rsidR="000041B6">
        <w:rPr>
          <w:lang w:val="cs-CZ"/>
        </w:rPr>
        <w:t>Úhlava</w:t>
      </w:r>
    </w:p>
    <w:p w14:paraId="7F0CCD01" w14:textId="77777777" w:rsidR="000122FA" w:rsidRDefault="000122FA" w:rsidP="000122FA">
      <w:pPr>
        <w:pStyle w:val="Identifikacesmluvnstrany"/>
      </w:pPr>
      <w:r>
        <w:t>IČO:</w:t>
      </w:r>
      <w:r>
        <w:tab/>
        <w:t>70889953</w:t>
      </w:r>
    </w:p>
    <w:p w14:paraId="2921A290" w14:textId="77777777" w:rsidR="000122FA" w:rsidRDefault="000122FA" w:rsidP="000122FA">
      <w:pPr>
        <w:pStyle w:val="Identifikacesmluvnstrany"/>
      </w:pPr>
      <w:r>
        <w:t>DIČ:</w:t>
      </w:r>
      <w:r>
        <w:tab/>
        <w:t>CZ70889953</w:t>
      </w:r>
    </w:p>
    <w:p w14:paraId="0A664A41" w14:textId="77777777" w:rsidR="000122FA" w:rsidRDefault="000122FA" w:rsidP="000122FA">
      <w:pPr>
        <w:pStyle w:val="Identifikacesmluvnstrany"/>
      </w:pPr>
      <w:r>
        <w:t>bankovní spojení:</w:t>
      </w:r>
      <w:r>
        <w:tab/>
      </w:r>
      <w:proofErr w:type="spellStart"/>
      <w:r>
        <w:t>UniCredit</w:t>
      </w:r>
      <w:proofErr w:type="spellEnd"/>
      <w:r>
        <w:t xml:space="preserve"> Bank Czech Republic and Slovakia, a.s.</w:t>
      </w:r>
    </w:p>
    <w:p w14:paraId="113B4E39" w14:textId="77777777" w:rsidR="000122FA" w:rsidRDefault="000122FA" w:rsidP="000122FA">
      <w:pPr>
        <w:pStyle w:val="Identifikacesmluvnstrany"/>
      </w:pPr>
      <w:r>
        <w:t>číslo účtu:</w:t>
      </w:r>
      <w:r>
        <w:tab/>
        <w:t>1487015064/2700</w:t>
      </w:r>
    </w:p>
    <w:p w14:paraId="2B34936F" w14:textId="77777777" w:rsidR="000122FA" w:rsidRDefault="000122FA" w:rsidP="000122FA">
      <w:pPr>
        <w:pStyle w:val="Identifikacesmluvnstrany"/>
      </w:pPr>
      <w:r>
        <w:t>zápis v obchodním rejstříku:</w:t>
      </w:r>
      <w:r>
        <w:tab/>
        <w:t>Městský soud v Praze, oddíl A, vložka 43594</w:t>
      </w:r>
    </w:p>
    <w:p w14:paraId="1B08E20B" w14:textId="77777777" w:rsidR="000122FA" w:rsidRDefault="000122FA" w:rsidP="000122FA">
      <w:pPr>
        <w:pStyle w:val="TextnormlnPVL"/>
        <w:rPr>
          <w:lang w:val="cs-CZ"/>
        </w:rPr>
      </w:pPr>
      <w:r>
        <w:t xml:space="preserve">tel.: </w:t>
      </w:r>
      <w:r>
        <w:rPr>
          <w:lang w:val="cs-CZ"/>
        </w:rPr>
        <w:t>377 307 111</w:t>
      </w:r>
      <w:r>
        <w:tab/>
      </w:r>
      <w:r>
        <w:tab/>
      </w:r>
      <w:r>
        <w:tab/>
      </w:r>
      <w:r>
        <w:tab/>
        <w:t xml:space="preserve">e-mail: </w:t>
      </w:r>
      <w:hyperlink r:id="rId9" w:history="1">
        <w:r w:rsidRPr="002B2AC6">
          <w:rPr>
            <w:rStyle w:val="Hypertextovodkaz"/>
            <w:lang w:val="cs-CZ"/>
          </w:rPr>
          <w:t>zbynek.folk@pvl.cz</w:t>
        </w:r>
      </w:hyperlink>
    </w:p>
    <w:p w14:paraId="3ED475DF" w14:textId="77777777" w:rsidR="000122FA" w:rsidRDefault="000122FA" w:rsidP="000122FA">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375CF9EC"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AF28F3">
        <w:rPr>
          <w:b/>
          <w:lang w:val="cs-CZ"/>
        </w:rPr>
        <w:t xml:space="preserve">DVT Příchovický potok, ř. km </w:t>
      </w:r>
      <w:r w:rsidR="00DF372E">
        <w:rPr>
          <w:b/>
          <w:lang w:val="cs-CZ"/>
        </w:rPr>
        <w:t>5</w:t>
      </w:r>
      <w:r w:rsidR="00AF28F3">
        <w:rPr>
          <w:b/>
          <w:lang w:val="cs-CZ"/>
        </w:rPr>
        <w:t>,</w:t>
      </w:r>
      <w:r w:rsidR="00DF372E">
        <w:rPr>
          <w:b/>
          <w:lang w:val="cs-CZ"/>
        </w:rPr>
        <w:t>650</w:t>
      </w:r>
      <w:r w:rsidR="00AF28F3">
        <w:rPr>
          <w:b/>
          <w:lang w:val="cs-CZ"/>
        </w:rPr>
        <w:t xml:space="preserve"> – </w:t>
      </w:r>
      <w:r w:rsidR="00DF372E">
        <w:rPr>
          <w:b/>
          <w:lang w:val="cs-CZ"/>
        </w:rPr>
        <w:t>5</w:t>
      </w:r>
      <w:r w:rsidR="00AF28F3">
        <w:rPr>
          <w:b/>
          <w:lang w:val="cs-CZ"/>
        </w:rPr>
        <w:t>,</w:t>
      </w:r>
      <w:r w:rsidR="00DF372E">
        <w:rPr>
          <w:b/>
          <w:lang w:val="cs-CZ"/>
        </w:rPr>
        <w:t>745</w:t>
      </w:r>
      <w:r w:rsidR="00AF28F3">
        <w:rPr>
          <w:b/>
          <w:lang w:val="cs-CZ"/>
        </w:rPr>
        <w:t>, Horšice, oprava opevnění</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459266F9" w14:textId="77777777" w:rsidR="00F975B6" w:rsidRPr="00F975B6" w:rsidRDefault="00F975B6" w:rsidP="00EF063A">
      <w:pPr>
        <w:pStyle w:val="Meziodstavce"/>
        <w:rPr>
          <w:lang w:val="cs-CZ"/>
        </w:rPr>
      </w:pPr>
    </w:p>
    <w:p w14:paraId="0C5152FD" w14:textId="75F3B31E" w:rsidR="00EF063A" w:rsidRPr="00D84668" w:rsidRDefault="00EF063A" w:rsidP="00D24D9D">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D24D9D" w:rsidRPr="00D24D9D">
        <w:rPr>
          <w:lang w:val="cs-CZ"/>
        </w:rPr>
        <w:t xml:space="preserve">oprava poškozených částí liniové úpravy vodního toku </w:t>
      </w:r>
      <w:r w:rsidR="006B57E1">
        <w:rPr>
          <w:lang w:val="cs-CZ"/>
        </w:rPr>
        <w:t>–</w:t>
      </w:r>
      <w:r w:rsidR="00D24D9D" w:rsidRPr="00D24D9D">
        <w:rPr>
          <w:lang w:val="cs-CZ"/>
        </w:rPr>
        <w:t xml:space="preserve"> dlažeb z lomového kamene. Stávající opevnění svahů i dna koryta vodního toku je poškozené, proto bude kompletně vybouráno. Následně bude vybudováno nové opevnění z dlažeb z lomového kamene uložených do betonového lože ve stávajících parametrech koryta.</w:t>
      </w:r>
      <w:r w:rsidR="00D24D9D">
        <w:rPr>
          <w:lang w:val="cs-CZ"/>
        </w:rPr>
        <w:t xml:space="preserve"> </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3C6415D8"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AF28F3">
        <w:rPr>
          <w:b/>
          <w:lang w:val="cs-CZ"/>
        </w:rPr>
        <w:t xml:space="preserve">DVT Příchovický potok, ř. km </w:t>
      </w:r>
      <w:r w:rsidR="00DF372E">
        <w:rPr>
          <w:b/>
          <w:lang w:val="cs-CZ"/>
        </w:rPr>
        <w:t>5,650</w:t>
      </w:r>
      <w:r w:rsidR="00AF28F3">
        <w:rPr>
          <w:b/>
          <w:lang w:val="cs-CZ"/>
        </w:rPr>
        <w:t xml:space="preserve"> – </w:t>
      </w:r>
      <w:r w:rsidR="00DF372E">
        <w:rPr>
          <w:b/>
          <w:lang w:val="cs-CZ"/>
        </w:rPr>
        <w:t>5,745</w:t>
      </w:r>
      <w:r w:rsidR="00AF28F3">
        <w:rPr>
          <w:b/>
          <w:lang w:val="cs-CZ"/>
        </w:rPr>
        <w:t>, Horšice, oprava opevnění</w:t>
      </w:r>
      <w:r w:rsidRPr="00F83C7E">
        <w:rPr>
          <w:b/>
        </w:rPr>
        <w:t>“.</w:t>
      </w:r>
    </w:p>
    <w:p w14:paraId="3AB904AD" w14:textId="77777777" w:rsidR="00EF063A" w:rsidRPr="00B82BAA" w:rsidRDefault="00EF063A" w:rsidP="00EF063A">
      <w:pPr>
        <w:pStyle w:val="Meziodstavce"/>
      </w:pPr>
    </w:p>
    <w:p w14:paraId="66F5319E" w14:textId="51F12138" w:rsidR="00EF063A" w:rsidRPr="000A5A0D" w:rsidRDefault="00EF063A" w:rsidP="00246803">
      <w:pPr>
        <w:pStyle w:val="lneksmlouvytextPVL"/>
      </w:pPr>
      <w:r w:rsidRPr="00B82BAA">
        <w:t xml:space="preserve">Místo provádění díla je dáno dokumentací pro </w:t>
      </w:r>
      <w:r w:rsidRPr="000A5A0D">
        <w:t>prov</w:t>
      </w:r>
      <w:r>
        <w:t>ádění</w:t>
      </w:r>
      <w:r w:rsidRPr="000A5A0D">
        <w:t xml:space="preserve"> stavby. Stavba bude prováděna v </w:t>
      </w:r>
      <w:r w:rsidR="00FA51D8">
        <w:rPr>
          <w:lang w:val="cs-CZ"/>
        </w:rPr>
        <w:t>Plzeňském</w:t>
      </w:r>
      <w:r w:rsidR="00FA51D8" w:rsidRPr="000A5A0D">
        <w:t xml:space="preserve"> </w:t>
      </w:r>
      <w:r w:rsidRPr="000A5A0D">
        <w:t xml:space="preserve">kraji, k. </w:t>
      </w:r>
      <w:proofErr w:type="spellStart"/>
      <w:r w:rsidRPr="000A5A0D">
        <w:t>ú.</w:t>
      </w:r>
      <w:proofErr w:type="spellEnd"/>
      <w:r w:rsidRPr="000A5A0D">
        <w:t xml:space="preserve"> </w:t>
      </w:r>
      <w:r w:rsidR="003931E6">
        <w:rPr>
          <w:lang w:val="cs-CZ"/>
        </w:rPr>
        <w:t>Horšice</w:t>
      </w:r>
      <w:r w:rsidR="00FA51D8" w:rsidRPr="000A5A0D">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3CD92509" w:rsidR="00EF063A" w:rsidRPr="00AF28F3" w:rsidRDefault="00EF063A" w:rsidP="003931E6">
      <w:pPr>
        <w:pStyle w:val="SeznamsmlouvaPVL"/>
        <w:rPr>
          <w:shd w:val="clear" w:color="auto" w:fill="FFFF00"/>
        </w:rPr>
      </w:pPr>
      <w:r>
        <w:t xml:space="preserve">příslušné projektové dokumentace, zpracované </w:t>
      </w:r>
      <w:r w:rsidR="003931E6">
        <w:rPr>
          <w:lang w:val="cs-CZ"/>
        </w:rPr>
        <w:t xml:space="preserve">Ing. Jiřím </w:t>
      </w:r>
      <w:proofErr w:type="spellStart"/>
      <w:r w:rsidR="003931E6">
        <w:rPr>
          <w:lang w:val="cs-CZ"/>
        </w:rPr>
        <w:t>T</w:t>
      </w:r>
      <w:r w:rsidR="003931E6" w:rsidRPr="003931E6">
        <w:rPr>
          <w:lang w:val="cs-CZ"/>
        </w:rPr>
        <w:t>ä</w:t>
      </w:r>
      <w:r w:rsidR="003931E6">
        <w:rPr>
          <w:lang w:val="cs-CZ"/>
        </w:rPr>
        <w:t>glem</w:t>
      </w:r>
      <w:proofErr w:type="spellEnd"/>
      <w:r w:rsidR="00FA51D8" w:rsidRPr="00FA51D8">
        <w:rPr>
          <w:rFonts w:cs="Arial"/>
          <w:lang w:val="cs-CZ"/>
        </w:rPr>
        <w:t xml:space="preserve">, </w:t>
      </w:r>
      <w:r w:rsidR="0095643B">
        <w:rPr>
          <w:rFonts w:cs="Arial"/>
          <w:lang w:val="cs-CZ"/>
        </w:rPr>
        <w:t xml:space="preserve">se sídlem </w:t>
      </w:r>
      <w:r w:rsidR="003931E6">
        <w:rPr>
          <w:rFonts w:cs="Arial"/>
          <w:lang w:val="cs-CZ"/>
        </w:rPr>
        <w:t>Měchurova 354, 339 01 Klatovy</w:t>
      </w:r>
      <w:r w:rsidRPr="00D84668">
        <w:t>,</w:t>
      </w:r>
      <w:r w:rsidRPr="00D84668">
        <w:rPr>
          <w:rFonts w:cs="Arial"/>
        </w:rPr>
        <w:t xml:space="preserve"> v </w:t>
      </w:r>
      <w:r w:rsidR="003931E6">
        <w:rPr>
          <w:rFonts w:cs="Arial"/>
          <w:lang w:val="cs-CZ"/>
        </w:rPr>
        <w:t>červnu 2018</w:t>
      </w:r>
      <w:r w:rsidRPr="00D84668">
        <w:t>,</w:t>
      </w:r>
      <w:r w:rsidRPr="00D84668">
        <w:rPr>
          <w:rFonts w:cs="Arial"/>
        </w:rPr>
        <w:t xml:space="preserve"> ve</w:t>
      </w:r>
      <w:r w:rsidRPr="00D84668">
        <w:t xml:space="preserve"> stupni dokumentace pro provádění stavby,</w:t>
      </w:r>
      <w:r>
        <w:t xml:space="preserve"> která byla předána v rámci řízení</w:t>
      </w:r>
      <w:r w:rsidR="00131DA1">
        <w:rPr>
          <w:lang w:val="cs-CZ"/>
        </w:rPr>
        <w:t xml:space="preserve"> </w:t>
      </w:r>
      <w:r w:rsidR="00D65EFA">
        <w:rPr>
          <w:lang w:val="cs-CZ"/>
        </w:rPr>
        <w:t xml:space="preserve">pro </w:t>
      </w:r>
      <w:r w:rsidR="00131DA1">
        <w:rPr>
          <w:lang w:val="cs-CZ"/>
        </w:rPr>
        <w:t>zadání veřejné zakázky malého rozsahu</w:t>
      </w:r>
      <w:r>
        <w:t xml:space="preserve">, </w:t>
      </w:r>
    </w:p>
    <w:p w14:paraId="38B4642B" w14:textId="77777777" w:rsidR="00AF28F3" w:rsidRPr="008F759E" w:rsidRDefault="00AF28F3" w:rsidP="00AF28F3">
      <w:pPr>
        <w:pStyle w:val="SeznamsmlouvaPVL"/>
      </w:pPr>
      <w:r w:rsidRPr="008F759E">
        <w:t>nabídk</w:t>
      </w:r>
      <w:r>
        <w:rPr>
          <w:lang w:val="cs-CZ"/>
        </w:rPr>
        <w:t>y</w:t>
      </w:r>
      <w:r w:rsidRPr="008F759E">
        <w:t xml:space="preserve"> </w:t>
      </w:r>
      <w:r w:rsidRPr="00051A6C">
        <w:t>zhotovitele</w:t>
      </w:r>
      <w:r>
        <w:t xml:space="preserve"> </w:t>
      </w:r>
      <w:r w:rsidRPr="008F759E">
        <w:t>ze dne</w:t>
      </w:r>
      <w:r>
        <w:t xml:space="preserve"> </w:t>
      </w:r>
      <w:r>
        <w:rPr>
          <w:rFonts w:cs="Arial"/>
        </w:rPr>
        <w:t>[BUDE DOPLNĚNO PŘED PODPISEM]</w:t>
      </w:r>
      <w:r w:rsidRPr="008F759E">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lastRenderedPageBreak/>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3E50156C" w14:textId="77777777"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FE7BB6C" w:rsidR="00EF063A" w:rsidRPr="00D84668" w:rsidRDefault="00EF063A" w:rsidP="00EF063A">
      <w:pPr>
        <w:pStyle w:val="SeznamsmlouvaPVL"/>
      </w:pPr>
      <w:r w:rsidRPr="00D84668">
        <w:t>doplnění 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2" w:name="_Ref473801759"/>
      <w:r w:rsidRPr="00D84668">
        <w:t>veškeré práce vyplývající z</w:t>
      </w:r>
      <w:r w:rsidR="00AC21F7" w:rsidRPr="00D84668">
        <w:rPr>
          <w:lang w:val="cs-CZ"/>
        </w:rPr>
        <w:t xml:space="preserve"> výzvy</w:t>
      </w:r>
      <w:r w:rsidRPr="00D84668">
        <w:t xml:space="preserve"> a popsané v příslušné dokumentaci.</w:t>
      </w:r>
      <w:bookmarkEnd w:id="2"/>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2D799BCE" w:rsidR="00D84668" w:rsidRPr="009741EB" w:rsidRDefault="00D84668" w:rsidP="00D84668">
      <w:pPr>
        <w:pStyle w:val="lneksmlouvytextPVL"/>
      </w:pPr>
      <w:r>
        <w:rPr>
          <w:lang w:val="cs-CZ"/>
        </w:rPr>
        <w:t xml:space="preserve">Zhotovitel se zavazuje respektovat </w:t>
      </w:r>
      <w:r w:rsidRPr="00A00F68">
        <w:t>veškerá ustanovení Pravidel České republiky – Ministerstva zemědělství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w:t>
      </w:r>
      <w:r w:rsidRPr="00A00F68">
        <w:lastRenderedPageBreak/>
        <w:t xml:space="preserve">dotace. To platí i pro fázi po splnění závazku založeného touto smlouvou. Dokumenty jsou dostupné na </w:t>
      </w:r>
      <w:hyperlink r:id="rId10" w:history="1">
        <w:r w:rsidRPr="00E84B3E">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3" w:name="_Ref473801722"/>
      <w:r w:rsidRPr="008F71A0">
        <w:t>Lhůty a podmínky realizace díla</w:t>
      </w:r>
      <w:bookmarkEnd w:id="3"/>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4" w:name="_Ref473801726"/>
      <w:r>
        <w:t xml:space="preserve">Zhotovitel se zavazuje </w:t>
      </w:r>
      <w:r w:rsidRPr="002A5E36">
        <w:t>provést dílo v</w:t>
      </w:r>
      <w:r>
        <w:t> následujících termínech:</w:t>
      </w:r>
      <w:bookmarkEnd w:id="4"/>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5" w:name="_Ref473801732"/>
      <w:r>
        <w:t>předání a převzetí dokončen</w:t>
      </w:r>
      <w:r w:rsidRPr="00247BB3">
        <w:t>ého díla:</w:t>
      </w:r>
      <w:bookmarkEnd w:id="5"/>
      <w:r w:rsidRPr="00247BB3">
        <w:t xml:space="preserve"> </w:t>
      </w:r>
    </w:p>
    <w:p w14:paraId="1163FCC6" w14:textId="6CE23B45" w:rsidR="009741EB" w:rsidRDefault="009741EB" w:rsidP="009741EB">
      <w:pPr>
        <w:pStyle w:val="Textpodpsmennseznam"/>
        <w:rPr>
          <w:lang w:val="cs-CZ"/>
        </w:rPr>
      </w:pPr>
      <w:r>
        <w:t xml:space="preserve">nejpozději do </w:t>
      </w:r>
      <w:r w:rsidRPr="005D5D72">
        <w:rPr>
          <w:highlight w:val="yellow"/>
        </w:rPr>
        <w:t>……</w:t>
      </w:r>
      <w:r>
        <w:t xml:space="preserve"> kalendářních dní (počínaje následujícím kalendářním dnem po předání staveniště).</w:t>
      </w:r>
    </w:p>
    <w:p w14:paraId="43F87AFD" w14:textId="77777777" w:rsidR="00486871" w:rsidRPr="00486871" w:rsidRDefault="00486871" w:rsidP="009741EB">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D71916C" w14:textId="77777777" w:rsidR="00F975B6" w:rsidRDefault="00F975B6" w:rsidP="009741EB">
      <w:pPr>
        <w:pStyle w:val="Meziodstavce"/>
        <w:rPr>
          <w:lang w:val="cs-CZ"/>
        </w:rPr>
      </w:pPr>
    </w:p>
    <w:p w14:paraId="5B7D144F" w14:textId="77777777" w:rsidR="009741EB" w:rsidRDefault="009741EB" w:rsidP="009741EB">
      <w:pPr>
        <w:pStyle w:val="lneksmlouvynadpisPVL"/>
      </w:pPr>
      <w:bookmarkStart w:id="6" w:name="_Ref473801701"/>
      <w:r>
        <w:t>Cenové a platební podmínky</w:t>
      </w:r>
      <w:bookmarkEnd w:id="6"/>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 xml:space="preserve">Pro případ, že by došlo ke změnám, které nelze podle položek uvedených  v soupisu prací použít, bude cena stanovena dohodou obou smluvních stran na základě projednání </w:t>
      </w:r>
      <w:r>
        <w:lastRenderedPageBreak/>
        <w:t>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7"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t xml:space="preserve"> </w:t>
      </w:r>
    </w:p>
    <w:p w14:paraId="202660AC" w14:textId="77777777" w:rsidR="009741EB" w:rsidRDefault="009741EB" w:rsidP="009741EB">
      <w:pPr>
        <w:pStyle w:val="Meziodstavce"/>
      </w:pPr>
    </w:p>
    <w:p w14:paraId="7B576E0A" w14:textId="069BCAB3"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w:t>
      </w:r>
      <w:r w:rsidRPr="00B66F63">
        <w:lastRenderedPageBreak/>
        <w:t xml:space="preserve">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8" w:name="OLE_LINK2"/>
      <w:r>
        <w:t>dokumentace</w:t>
      </w:r>
      <w:r w:rsidRPr="000A5A0D">
        <w:t>,</w:t>
      </w:r>
      <w:r w:rsidRPr="004C0CE9">
        <w:t xml:space="preserve"> která byla předána v rámci řízení </w:t>
      </w:r>
      <w:bookmarkEnd w:id="8"/>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66DC5BF6" w14:textId="77777777" w:rsidR="009741EB" w:rsidRDefault="009741EB" w:rsidP="009741EB">
      <w:pPr>
        <w:pStyle w:val="lneksmlouvynadpisPVL"/>
      </w:pPr>
      <w:r>
        <w:lastRenderedPageBreak/>
        <w:t>Staveniště</w:t>
      </w:r>
    </w:p>
    <w:p w14:paraId="2EC0DF62" w14:textId="57BB7542" w:rsidR="009741EB" w:rsidRPr="00384319" w:rsidRDefault="00ED52AA" w:rsidP="009741EB">
      <w:pPr>
        <w:pStyle w:val="lneksmlouvytextPVL"/>
      </w:pPr>
      <w:r>
        <w:rPr>
          <w:lang w:val="cs-CZ"/>
        </w:rPr>
        <w:t>Zhotovitel</w:t>
      </w:r>
      <w:r w:rsidR="009741EB" w:rsidRPr="00F83C7E">
        <w:t xml:space="preserve"> </w:t>
      </w:r>
      <w:r w:rsidR="00157FB1">
        <w:rPr>
          <w:lang w:val="cs-CZ"/>
        </w:rPr>
        <w:t>je povinen převzít</w:t>
      </w:r>
      <w:r>
        <w:rPr>
          <w:lang w:val="cs-CZ"/>
        </w:rPr>
        <w:t xml:space="preserve"> od objednatele</w:t>
      </w:r>
      <w:r w:rsidR="009741EB" w:rsidRPr="00F83C7E">
        <w:t xml:space="preserve"> staveniště </w:t>
      </w:r>
      <w:r w:rsidR="009741EB">
        <w:t xml:space="preserve">do 15 </w:t>
      </w:r>
      <w:r w:rsidR="00157FB1">
        <w:rPr>
          <w:lang w:val="cs-CZ"/>
        </w:rPr>
        <w:t xml:space="preserve">kalendářních </w:t>
      </w:r>
      <w:r w:rsidR="009741EB">
        <w:t xml:space="preserve">dní od </w:t>
      </w:r>
      <w:r>
        <w:rPr>
          <w:lang w:val="cs-CZ"/>
        </w:rPr>
        <w:t>doručení výzvy objednatele</w:t>
      </w:r>
      <w:r w:rsidR="00994F3E">
        <w:rPr>
          <w:lang w:val="cs-CZ"/>
        </w:rPr>
        <w:t xml:space="preserve"> k převzetí staveniště</w:t>
      </w:r>
      <w:r>
        <w:rPr>
          <w:lang w:val="cs-CZ"/>
        </w:rPr>
        <w:t xml:space="preserve">, </w:t>
      </w:r>
      <w:r w:rsidR="00994F3E">
        <w:rPr>
          <w:lang w:val="cs-CZ"/>
        </w:rPr>
        <w:t xml:space="preserve">pokud se smluvní </w:t>
      </w:r>
      <w:r>
        <w:rPr>
          <w:lang w:val="cs-CZ"/>
        </w:rPr>
        <w:t>strany</w:t>
      </w:r>
      <w:r w:rsidR="00994F3E">
        <w:rPr>
          <w:lang w:val="cs-CZ"/>
        </w:rPr>
        <w:t xml:space="preserve"> nedohodnou</w:t>
      </w:r>
      <w:r>
        <w:rPr>
          <w:lang w:val="cs-CZ"/>
        </w:rPr>
        <w:t xml:space="preserve"> jinak</w:t>
      </w:r>
      <w:r w:rsidR="009741EB" w:rsidRPr="00F83C7E">
        <w:t>.</w:t>
      </w:r>
      <w:r>
        <w:rPr>
          <w:lang w:val="cs-CZ"/>
        </w:rPr>
        <w:t xml:space="preserve"> </w:t>
      </w:r>
      <w:r w:rsidR="00157FB1">
        <w:rPr>
          <w:lang w:val="cs-CZ"/>
        </w:rPr>
        <w:t>V</w:t>
      </w:r>
      <w:r>
        <w:rPr>
          <w:lang w:val="cs-CZ"/>
        </w:rPr>
        <w:t xml:space="preserve">ýzva objednatele </w:t>
      </w:r>
      <w:r w:rsidR="00157FB1">
        <w:rPr>
          <w:lang w:val="cs-CZ"/>
        </w:rPr>
        <w:t>k převzetí staveniště nesmí být</w:t>
      </w:r>
      <w:r>
        <w:rPr>
          <w:lang w:val="cs-CZ"/>
        </w:rPr>
        <w:t xml:space="preserve"> zhotoviteli doručena dříve než 30. 4. 2019</w:t>
      </w:r>
      <w:r w:rsidR="00157FB1" w:rsidRPr="00092A11">
        <w:rPr>
          <w:lang w:val="cs-CZ"/>
        </w:rPr>
        <w:t>, pokud se smluvní strany nedohodnou jinak.</w:t>
      </w:r>
    </w:p>
    <w:p w14:paraId="38468579" w14:textId="77777777" w:rsidR="009741EB" w:rsidRPr="00F83C7E"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Pr="009741EB" w:rsidRDefault="00F975B6"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lastRenderedPageBreak/>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0"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0"/>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61DF37B4"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w:t>
      </w:r>
      <w:r>
        <w:lastRenderedPageBreak/>
        <w:t xml:space="preserve">o předání a převzetí díla s výhradami musí být sjednán termín pro odstranění vad, který podléhá smluvní pokutě podle článku IX. odst. 1., písm. </w:t>
      </w:r>
      <w:r w:rsidR="00155F5B">
        <w:rPr>
          <w:lang w:val="cs-CZ"/>
        </w:rPr>
        <w:t>e</w:t>
      </w:r>
      <w:r>
        <w:t>)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6F581182" w:rsidR="009741EB" w:rsidRDefault="009741EB" w:rsidP="009741EB">
      <w:pPr>
        <w:pStyle w:val="lneksmlouvytextPVL"/>
      </w:pPr>
      <w:r>
        <w:t xml:space="preserve">Zhotovitel poskytuje na provedené </w:t>
      </w:r>
      <w:r>
        <w:rPr>
          <w:bCs/>
        </w:rPr>
        <w:t xml:space="preserve">dílo záruku v délce </w:t>
      </w:r>
      <w:r w:rsidR="00F76855">
        <w:rPr>
          <w:b/>
          <w:bCs/>
          <w:lang w:val="cs-CZ"/>
        </w:rPr>
        <w:t>60</w:t>
      </w:r>
      <w:r w:rsidR="00F76855">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4B68E88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155F5B">
        <w:rPr>
          <w:lang w:val="cs-CZ"/>
        </w:rPr>
        <w:t>e</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 xml:space="preserve">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w:t>
      </w:r>
      <w:r>
        <w:lastRenderedPageBreak/>
        <w:t>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Default="00394DAB" w:rsidP="009741EB">
      <w:pPr>
        <w:pStyle w:val="Meziodstavce"/>
        <w:rPr>
          <w:lang w:val="cs-CZ"/>
        </w:rPr>
      </w:pPr>
    </w:p>
    <w:p w14:paraId="3AA22F6B" w14:textId="77777777" w:rsidR="009741EB" w:rsidRDefault="009741EB" w:rsidP="009741EB">
      <w:pPr>
        <w:pStyle w:val="lneksmlouvynadpisPVL"/>
      </w:pPr>
      <w:bookmarkStart w:id="11" w:name="_Ref473801459"/>
      <w:r>
        <w:t>Odpovědnost za škodu a smluvní pokuty</w:t>
      </w:r>
      <w:bookmarkEnd w:id="11"/>
    </w:p>
    <w:p w14:paraId="7B01F9C1" w14:textId="77777777" w:rsidR="009741EB" w:rsidRDefault="009741EB" w:rsidP="009741EB">
      <w:pPr>
        <w:pStyle w:val="lneksmlouvytextPVL"/>
      </w:pPr>
      <w:bookmarkStart w:id="12" w:name="_Ref473801463"/>
      <w:r>
        <w:t>Zhotovitel je v případě porušení své povinnosti stanovené v této smlouvě povinen objednateli uhradit a objednatel je oprávněn po zhotoviteli v takovém případě požadovat uhrazení smluvních pokut takto:</w:t>
      </w:r>
      <w:bookmarkEnd w:id="12"/>
    </w:p>
    <w:p w14:paraId="15D751CF" w14:textId="12AD71B7" w:rsidR="009741EB" w:rsidRPr="000A6F35" w:rsidRDefault="00172F37" w:rsidP="009741EB">
      <w:pPr>
        <w:pStyle w:val="SeznamsmlouvaPVL"/>
      </w:pPr>
      <w:bookmarkStart w:id="13"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0A6F35">
        <w:rPr>
          <w:lang w:val="cs-CZ"/>
        </w:rPr>
        <w:t> </w:t>
      </w:r>
      <w:r w:rsidR="009741EB" w:rsidRPr="00A32F73">
        <w:t>každý započatý kalendářní den prodlení, až do dne podpisu zápisu o předání a převzetí díla</w:t>
      </w:r>
      <w:r w:rsidR="00D268CB">
        <w:rPr>
          <w:lang w:val="cs-CZ"/>
        </w:rPr>
        <w:t>;</w:t>
      </w:r>
      <w:bookmarkEnd w:id="13"/>
    </w:p>
    <w:p w14:paraId="605678E9" w14:textId="16282E48" w:rsidR="00F000FD" w:rsidRPr="000A6F35" w:rsidRDefault="00F000FD" w:rsidP="00F000FD">
      <w:pPr>
        <w:pStyle w:val="SeznamsmlouvaPVL"/>
      </w:pPr>
      <w:r>
        <w:rPr>
          <w:lang w:val="cs-CZ"/>
        </w:rPr>
        <w:t>při</w:t>
      </w:r>
      <w:r>
        <w:t xml:space="preserve"> nesplnění termínu převzetí </w:t>
      </w:r>
      <w:r>
        <w:rPr>
          <w:lang w:val="cs-CZ"/>
        </w:rPr>
        <w:t>staveniště</w:t>
      </w:r>
      <w:r>
        <w:t xml:space="preserve"> </w:t>
      </w:r>
      <w:r>
        <w:rPr>
          <w:lang w:val="cs-CZ"/>
        </w:rPr>
        <w:t xml:space="preserve">zhotovitelem </w:t>
      </w:r>
      <w:r>
        <w:t xml:space="preserve">sjednaného </w:t>
      </w:r>
      <w:r>
        <w:rPr>
          <w:lang w:val="cs-CZ"/>
        </w:rPr>
        <w:t xml:space="preserve">podle </w:t>
      </w:r>
      <w:r>
        <w:t xml:space="preserve">této smlouvy se sjednává smluvní </w:t>
      </w:r>
      <w:r w:rsidRPr="00ED5374">
        <w:t>pokuta ve výši 0,1 % z ceny díla dle</w:t>
      </w:r>
      <w:r>
        <w:t xml:space="preserve"> čl. III. této smlouvy</w:t>
      </w:r>
      <w:r w:rsidRPr="00A32F73">
        <w:t xml:space="preserve"> </w:t>
      </w:r>
      <w:r>
        <w:t>z</w:t>
      </w:r>
      <w:r w:rsidRPr="002C5340">
        <w:t>a</w:t>
      </w:r>
      <w:r>
        <w:rPr>
          <w:lang w:val="cs-CZ"/>
        </w:rPr>
        <w:t> </w:t>
      </w:r>
      <w:r w:rsidRPr="00A32F73">
        <w:t xml:space="preserve">každý započatý kalendářní den prodlení, až do dne </w:t>
      </w:r>
      <w:r>
        <w:t>převzetí</w:t>
      </w:r>
      <w:r>
        <w:rPr>
          <w:lang w:val="cs-CZ"/>
        </w:rPr>
        <w:t xml:space="preserve"> staveniště zhotovitelem;</w:t>
      </w:r>
    </w:p>
    <w:p w14:paraId="006A2CDF" w14:textId="5DB0904D" w:rsidR="009741EB" w:rsidRPr="00C5496E" w:rsidRDefault="000A6F35" w:rsidP="00E34209">
      <w:pPr>
        <w:pStyle w:val="SeznamsmlouvaPVL"/>
      </w:pPr>
      <w:r>
        <w:rPr>
          <w:lang w:val="cs-CZ"/>
        </w:rPr>
        <w:t>p</w:t>
      </w:r>
      <w:r w:rsidRPr="00092A11">
        <w:rPr>
          <w:lang w:val="cs-CZ"/>
        </w:rPr>
        <w:t>ři</w:t>
      </w:r>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sidR="00D268CB">
        <w:rPr>
          <w:lang w:val="cs-CZ"/>
        </w:rPr>
        <w:t>;</w:t>
      </w:r>
    </w:p>
    <w:p w14:paraId="0448231C" w14:textId="6F4B7A76" w:rsidR="009741EB" w:rsidRPr="00A32F73" w:rsidRDefault="000A6F35" w:rsidP="00E34209">
      <w:pPr>
        <w:pStyle w:val="SeznamsmlouvaPVL"/>
      </w:pPr>
      <w:r>
        <w:rPr>
          <w:lang w:val="cs-CZ"/>
        </w:rPr>
        <w:t>k</w:t>
      </w:r>
      <w:r w:rsidRPr="00092A11">
        <w:rPr>
          <w:lang w:val="cs-CZ"/>
        </w:rPr>
        <w:t>aždý</w:t>
      </w:r>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sidR="00D268CB">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4" w:name="_Ref473801611"/>
      <w:r>
        <w:t>Smlouvu lze zrušit dohodou smluvních stran, jejíž součástí je i vypořádání vzájemných závazků a pohledávek.</w:t>
      </w:r>
      <w:bookmarkEnd w:id="14"/>
      <w:r>
        <w:t xml:space="preserve"> </w:t>
      </w:r>
    </w:p>
    <w:p w14:paraId="038BD067" w14:textId="77777777" w:rsidR="009741EB" w:rsidRDefault="009741EB" w:rsidP="00E34209">
      <w:pPr>
        <w:pStyle w:val="Meziodstavce"/>
      </w:pPr>
      <w:r>
        <w:t xml:space="preserve"> </w:t>
      </w:r>
    </w:p>
    <w:p w14:paraId="25C6B8BD" w14:textId="4DE65D23" w:rsidR="009741EB" w:rsidRDefault="009741EB" w:rsidP="00E34209">
      <w:pPr>
        <w:pStyle w:val="lneksmlouvytextPVL"/>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AF28F3">
        <w:t>o úpadku a způsobech jeho řešení (</w:t>
      </w:r>
      <w:r w:rsidR="00AF28F3" w:rsidRPr="004C224D">
        <w:t>insolvenční zákon</w:t>
      </w:r>
      <w:r w:rsidR="00AF28F3">
        <w:t>)</w:t>
      </w:r>
      <w:r w:rsidR="00AF28F3" w:rsidRPr="004C224D">
        <w:t>,</w:t>
      </w:r>
      <w:r w:rsidR="00AF28F3">
        <w:t xml:space="preserve"> </w:t>
      </w:r>
      <w:r>
        <w:t>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E34209">
      <w:pPr>
        <w:pStyle w:val="lneksmlouvynadpisPVL"/>
      </w:pPr>
      <w:bookmarkStart w:id="15" w:name="_GoBack"/>
      <w:bookmarkEnd w:id="15"/>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6086CF42" w14:textId="77777777" w:rsidR="00F975B6" w:rsidRPr="00394DAB" w:rsidRDefault="00F975B6"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1005A98E" w:rsidR="00D84668" w:rsidRDefault="00F76CC3" w:rsidP="00D84668">
      <w:pPr>
        <w:pStyle w:val="lneksmlouvytextPVL"/>
      </w:pPr>
      <w:r>
        <w:rPr>
          <w:lang w:val="cs-CZ"/>
        </w:rPr>
        <w:lastRenderedPageBreak/>
        <w:t>Je-li tato smlouva uzavřena v listinné podobě, j</w:t>
      </w:r>
      <w:r w:rsidR="00D84668">
        <w:t xml:space="preserve">e vyhotovena v </w:t>
      </w:r>
      <w:r w:rsidR="00D84668">
        <w:rPr>
          <w:lang w:val="cs-CZ"/>
        </w:rPr>
        <w:t>pěti</w:t>
      </w:r>
      <w:r w:rsidR="00D84668">
        <w:t xml:space="preserve"> stejnopisech, z nichž </w:t>
      </w:r>
      <w:r w:rsidR="00D84668">
        <w:rPr>
          <w:lang w:val="cs-CZ"/>
        </w:rPr>
        <w:t>objednatel obdrží tři stejnopisy a zhotovitel dva stejnopisy</w:t>
      </w:r>
      <w:r w:rsidR="00D84668">
        <w:t xml:space="preserve">. </w:t>
      </w:r>
    </w:p>
    <w:p w14:paraId="74439C13" w14:textId="77777777" w:rsidR="00F975B6" w:rsidRDefault="00F975B6" w:rsidP="00F975B6">
      <w:pPr>
        <w:pStyle w:val="Odstavecseseznamem"/>
        <w:spacing w:after="0" w:line="240" w:lineRule="auto"/>
      </w:pPr>
    </w:p>
    <w:p w14:paraId="60C781CE" w14:textId="77777777" w:rsidR="00F975B6" w:rsidRPr="007F58F3" w:rsidRDefault="00F975B6" w:rsidP="00F975B6">
      <w:pPr>
        <w:pStyle w:val="lneksmlouvytextPVL"/>
        <w:numPr>
          <w:ilvl w:val="1"/>
          <w:numId w:val="20"/>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60CBB43E" w14:textId="77777777" w:rsidR="00F975B6" w:rsidRPr="007F58F3" w:rsidRDefault="00F975B6" w:rsidP="00F975B6">
      <w:pPr>
        <w:pStyle w:val="SeznamsmlouvaPVL"/>
        <w:numPr>
          <w:ilvl w:val="2"/>
          <w:numId w:val="21"/>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1CEAAC2" w14:textId="77777777" w:rsidR="00F975B6" w:rsidRPr="007F58F3" w:rsidRDefault="00F975B6" w:rsidP="00F975B6">
      <w:pPr>
        <w:pStyle w:val="SeznamsmlouvaPVL"/>
        <w:numPr>
          <w:ilvl w:val="2"/>
          <w:numId w:val="21"/>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70798E18" w14:textId="77777777" w:rsidR="00F975B6" w:rsidRDefault="00F975B6" w:rsidP="00F975B6">
      <w:pPr>
        <w:pStyle w:val="Meziodstavce"/>
        <w:rPr>
          <w:lang w:val="cs-CZ"/>
        </w:rPr>
      </w:pPr>
    </w:p>
    <w:p w14:paraId="024D22B7" w14:textId="77777777" w:rsidR="00F975B6" w:rsidRPr="00F975B6" w:rsidRDefault="00F975B6" w:rsidP="00F975B6">
      <w:pPr>
        <w:pStyle w:val="lneksmlouvytextPVL"/>
        <w:numPr>
          <w:ilvl w:val="1"/>
          <w:numId w:val="21"/>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4397190" w14:textId="77777777" w:rsidR="00F975B6" w:rsidRPr="007F58F3" w:rsidRDefault="00F975B6" w:rsidP="00F975B6">
      <w:pPr>
        <w:pStyle w:val="lneksmlouvytextPVL"/>
        <w:numPr>
          <w:ilvl w:val="0"/>
          <w:numId w:val="0"/>
        </w:numPr>
        <w:ind w:left="426"/>
        <w:rPr>
          <w:rFonts w:cs="Arial"/>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77E48CAD" w:rsidR="000122FA" w:rsidRDefault="000122FA" w:rsidP="00916C1A">
      <w:pPr>
        <w:pStyle w:val="Zvrsmlapodpisy"/>
        <w:tabs>
          <w:tab w:val="clear" w:pos="4395"/>
          <w:tab w:val="left" w:pos="0"/>
        </w:tabs>
      </w:pPr>
      <w:r>
        <w:t>Ing. Miloň Kučera</w:t>
      </w:r>
      <w:r>
        <w:tab/>
      </w:r>
      <w:r w:rsidR="00916C1A">
        <w:tab/>
      </w:r>
      <w:r w:rsidR="00916C1A">
        <w:tab/>
      </w:r>
      <w:r w:rsidR="00916C1A">
        <w:tab/>
      </w:r>
      <w:r w:rsidRPr="00973D2D">
        <w:rPr>
          <w:highlight w:val="yellow"/>
        </w:rPr>
        <w:t>jméno a příjmení osoby oprávněné podepsat smlouvu</w:t>
      </w:r>
    </w:p>
    <w:p w14:paraId="46CED548" w14:textId="0FB35A8B" w:rsidR="000122FA" w:rsidRDefault="000122FA" w:rsidP="00916C1A">
      <w:pPr>
        <w:pStyle w:val="Zvrsmlapodpisy"/>
        <w:tabs>
          <w:tab w:val="clear" w:pos="4395"/>
          <w:tab w:val="left" w:pos="0"/>
        </w:tabs>
        <w:rPr>
          <w:shd w:val="clear" w:color="auto" w:fill="FFFF00"/>
        </w:rPr>
      </w:pPr>
      <w:r>
        <w:t>ředitel závodu Berounka</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E3270" w14:textId="77777777" w:rsidR="004A3A0E" w:rsidRDefault="004A3A0E" w:rsidP="009C0A2F">
      <w:r>
        <w:separator/>
      </w:r>
    </w:p>
    <w:p w14:paraId="0201CD48" w14:textId="77777777" w:rsidR="004A3A0E" w:rsidRDefault="004A3A0E"/>
  </w:endnote>
  <w:endnote w:type="continuationSeparator" w:id="0">
    <w:p w14:paraId="47B6F0C7" w14:textId="77777777" w:rsidR="004A3A0E" w:rsidRDefault="004A3A0E" w:rsidP="009C0A2F">
      <w:r>
        <w:continuationSeparator/>
      </w:r>
    </w:p>
    <w:p w14:paraId="503FEB44" w14:textId="77777777" w:rsidR="004A3A0E" w:rsidRDefault="004A3A0E"/>
  </w:endnote>
  <w:endnote w:type="continuationNotice" w:id="1">
    <w:p w14:paraId="686B0B7B" w14:textId="77777777" w:rsidR="004A3A0E" w:rsidRDefault="004A3A0E">
      <w:pPr>
        <w:spacing w:after="0" w:line="240" w:lineRule="auto"/>
      </w:pPr>
    </w:p>
    <w:p w14:paraId="6DA46138" w14:textId="77777777" w:rsidR="004A3A0E" w:rsidRDefault="004A3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092A11">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092A11">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F76CC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C2B41" w14:textId="77777777" w:rsidR="004A3A0E" w:rsidRDefault="004A3A0E" w:rsidP="009C0A2F">
      <w:r>
        <w:separator/>
      </w:r>
    </w:p>
    <w:p w14:paraId="6A445013" w14:textId="77777777" w:rsidR="004A3A0E" w:rsidRDefault="004A3A0E"/>
  </w:footnote>
  <w:footnote w:type="continuationSeparator" w:id="0">
    <w:p w14:paraId="5834688F" w14:textId="77777777" w:rsidR="004A3A0E" w:rsidRDefault="004A3A0E" w:rsidP="009C0A2F">
      <w:r>
        <w:continuationSeparator/>
      </w:r>
    </w:p>
    <w:p w14:paraId="6D9C1136" w14:textId="77777777" w:rsidR="004A3A0E" w:rsidRDefault="004A3A0E"/>
  </w:footnote>
  <w:footnote w:type="continuationNotice" w:id="1">
    <w:p w14:paraId="05F4F07A" w14:textId="77777777" w:rsidR="004A3A0E" w:rsidRDefault="004A3A0E">
      <w:pPr>
        <w:spacing w:after="0" w:line="240" w:lineRule="auto"/>
      </w:pPr>
    </w:p>
    <w:p w14:paraId="20BA2E45" w14:textId="77777777" w:rsidR="004A3A0E" w:rsidRDefault="004A3A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01E9C40A" w:rsidR="00D84668" w:rsidRPr="005608AB" w:rsidRDefault="00AF28F3"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DVT Příchovický potok, ř. km </w:t>
    </w:r>
    <w:r w:rsidR="00DF372E">
      <w:rPr>
        <w:rFonts w:ascii="Arial" w:hAnsi="Arial" w:cs="Arial"/>
        <w:sz w:val="16"/>
        <w:szCs w:val="16"/>
        <w:lang w:val="cs-CZ"/>
      </w:rPr>
      <w:t>5,650</w:t>
    </w:r>
    <w:r>
      <w:rPr>
        <w:rFonts w:ascii="Arial" w:hAnsi="Arial" w:cs="Arial"/>
        <w:sz w:val="16"/>
        <w:szCs w:val="16"/>
        <w:lang w:val="cs-CZ"/>
      </w:rPr>
      <w:t xml:space="preserve"> – </w:t>
    </w:r>
    <w:r w:rsidR="00DF372E">
      <w:rPr>
        <w:rFonts w:ascii="Arial" w:hAnsi="Arial" w:cs="Arial"/>
        <w:sz w:val="16"/>
        <w:szCs w:val="16"/>
        <w:lang w:val="cs-CZ"/>
      </w:rPr>
      <w:t>5,745</w:t>
    </w:r>
    <w:r>
      <w:rPr>
        <w:rFonts w:ascii="Arial" w:hAnsi="Arial" w:cs="Arial"/>
        <w:sz w:val="16"/>
        <w:szCs w:val="16"/>
        <w:lang w:val="cs-CZ"/>
      </w:rPr>
      <w:t>, Horšice, oprava opevnění</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1B6"/>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2A11"/>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A6F35"/>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0F8B"/>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08CA"/>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5F5B"/>
    <w:rsid w:val="001561BB"/>
    <w:rsid w:val="001562D3"/>
    <w:rsid w:val="0015651C"/>
    <w:rsid w:val="00157327"/>
    <w:rsid w:val="0015735B"/>
    <w:rsid w:val="00157F81"/>
    <w:rsid w:val="00157FB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726"/>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1E6"/>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B7F73"/>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0E"/>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3F2D"/>
    <w:rsid w:val="004D4505"/>
    <w:rsid w:val="004D490E"/>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6C0A"/>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87EE5"/>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5D52"/>
    <w:rsid w:val="005B6993"/>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7E1"/>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4F3E"/>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8F3"/>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4D9D"/>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372E"/>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2AA"/>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00FD"/>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1D37"/>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6855"/>
    <w:rsid w:val="00F76CC3"/>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zbynek.folk@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DFCAC-A0DA-4250-8672-46F6CEBC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TotalTime>
  <Pages>14</Pages>
  <Words>6260</Words>
  <Characters>36939</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43113</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3</cp:revision>
  <cp:lastPrinted>2018-11-21T07:45:00Z</cp:lastPrinted>
  <dcterms:created xsi:type="dcterms:W3CDTF">2018-11-29T10:19:00Z</dcterms:created>
  <dcterms:modified xsi:type="dcterms:W3CDTF">2018-11-29T10:21:00Z</dcterms:modified>
</cp:coreProperties>
</file>